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23272066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1152B">
        <w:rPr>
          <w:rFonts w:ascii="Arial" w:hAnsi="Arial" w:cs="Arial"/>
          <w:b/>
          <w:i/>
          <w:color w:val="3C3C3C"/>
          <w:sz w:val="18"/>
          <w:szCs w:val="18"/>
        </w:rPr>
        <w:t>87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54439F37" w:rsidR="00FA5840" w:rsidRPr="00657B06" w:rsidRDefault="00FA5840" w:rsidP="00310A7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B1152B">
        <w:rPr>
          <w:rFonts w:ascii="Arial" w:hAnsi="Arial" w:cs="Arial"/>
          <w:b/>
          <w:bCs/>
          <w:sz w:val="18"/>
          <w:szCs w:val="18"/>
        </w:rPr>
        <w:t>XBOX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2" w:type="dxa"/>
        <w:tblInd w:w="-9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528"/>
        <w:gridCol w:w="2127"/>
        <w:gridCol w:w="2387"/>
      </w:tblGrid>
      <w:tr w:rsidR="00A12CFA" w:rsidRPr="00657B06" w14:paraId="5CAEA74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9A30AF" w14:textId="77777777" w:rsidR="00A12CFA" w:rsidRPr="00657B06" w:rsidRDefault="00A12CF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004A805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B0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27" w:type="dxa"/>
            <w:shd w:val="clear" w:color="auto" w:fill="auto"/>
          </w:tcPr>
          <w:p w14:paraId="452A707B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387" w:type="dxa"/>
            <w:shd w:val="clear" w:color="auto" w:fill="auto"/>
          </w:tcPr>
          <w:p w14:paraId="082A0797" w14:textId="77777777" w:rsidR="00A12CFA" w:rsidRPr="00657B06" w:rsidRDefault="00A12CF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F71D2BE" w14:textId="77777777" w:rsidR="00A12CFA" w:rsidRPr="00657B06" w:rsidRDefault="00A12CF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9B08EA" w:rsidRPr="00657B06" w14:paraId="70F1CD99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5429FB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28885553" w14:textId="77777777" w:rsidR="00E247AB" w:rsidRPr="00B1152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152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Procesor</w:t>
            </w:r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 xml:space="preserve">: </w:t>
            </w:r>
          </w:p>
          <w:p w14:paraId="3EDB5E32" w14:textId="4B136C71" w:rsidR="009B08EA" w:rsidRPr="00B1152B" w:rsidRDefault="00B1152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>8 rdzeni AMD Zen 2 - 3.8 GHz (3.6 GHz z SMT)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B9801B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7743A69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4847B151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694AC4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13B3ABC9" w14:textId="77777777" w:rsidR="00B1152B" w:rsidRPr="00B1152B" w:rsidRDefault="00B1152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152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Pamięć RAM</w:t>
            </w:r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7A93D273" w14:textId="22F3F48F" w:rsidR="009B08EA" w:rsidRPr="00B1152B" w:rsidRDefault="00B1152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>16 GB GDDR6 (10GB @ 560 GB/s, 6GB @ 336 GB/s)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FD8396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FADC411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7A256FEE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1F91C2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5C0E881B" w14:textId="77777777" w:rsidR="00E247AB" w:rsidRPr="00B1152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B1152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Karta Graficzna: </w:t>
            </w:r>
          </w:p>
          <w:p w14:paraId="079018C4" w14:textId="4CEE52D6" w:rsidR="009B08EA" w:rsidRPr="00B1152B" w:rsidRDefault="00B1152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 xml:space="preserve">AMD RDNA 2 GPU 52 </w:t>
            </w:r>
            <w:proofErr w:type="spellStart"/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>Cus</w:t>
            </w:r>
            <w:proofErr w:type="spellEnd"/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@ 1,825GHz , 12,15 TFLOPS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E12D3F8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35AB6D8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588B69B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43FA38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15D3B3F" w14:textId="2BDDB0F2" w:rsidR="00E247AB" w:rsidRPr="00B1152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B1152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Dysk</w:t>
            </w:r>
            <w:r w:rsidR="00B1152B" w:rsidRPr="00B1152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0FE2FA75" w14:textId="5DA8F2B0" w:rsidR="009B08EA" w:rsidRPr="00B1152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B1152B" w:rsidRPr="00B1152B">
              <w:rPr>
                <w:rFonts w:ascii="Arial" w:hAnsi="Arial" w:cs="Arial"/>
                <w:sz w:val="18"/>
                <w:szCs w:val="18"/>
                <w:lang w:eastAsia="pl-PL"/>
              </w:rPr>
              <w:t>1 TB SSD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1AF1241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45C007D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399A489D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63750F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268F3155" w14:textId="77777777" w:rsidR="00B1152B" w:rsidRPr="00B1152B" w:rsidRDefault="00B1152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B1152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Napęd optyczny </w:t>
            </w:r>
          </w:p>
          <w:p w14:paraId="3D8EA9A6" w14:textId="32EC2BB0" w:rsidR="009B08EA" w:rsidRPr="00B1152B" w:rsidRDefault="00B1152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>4K UHD Blu-ray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50F200B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504D1E90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014CAB6A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E081C1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46458D7F" w14:textId="77777777" w:rsidR="00B1152B" w:rsidRPr="00B1152B" w:rsidRDefault="00B1152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152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Funkcje obsługi dźwięku</w:t>
            </w:r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35DEB755" w14:textId="65FA16B2" w:rsidR="009B08EA" w:rsidRPr="00B1152B" w:rsidRDefault="00B1152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Dolby Digital 5.1, DTS 5.1, Dolby </w:t>
            </w:r>
            <w:proofErr w:type="spellStart"/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>TrueHD</w:t>
            </w:r>
            <w:proofErr w:type="spellEnd"/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 technologią </w:t>
            </w:r>
            <w:proofErr w:type="spellStart"/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>Atmos</w:t>
            </w:r>
            <w:proofErr w:type="spellEnd"/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>, L-PCM do 7.1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C2C1936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7" w:type="dxa"/>
            <w:shd w:val="clear" w:color="auto" w:fill="auto"/>
          </w:tcPr>
          <w:p w14:paraId="02D00496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152B" w:rsidRPr="00657B06" w14:paraId="06F84BF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58A878" w14:textId="77777777" w:rsidR="00B1152B" w:rsidRPr="00657B06" w:rsidRDefault="00B1152B" w:rsidP="00B1152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4D383FAF" w14:textId="2C160721" w:rsidR="00B1152B" w:rsidRPr="00B1152B" w:rsidRDefault="00B1152B" w:rsidP="00B1152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152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Łączność bezprzewodowa</w:t>
            </w:r>
            <w:r w:rsidRPr="00B1152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654405D0" w14:textId="5AB78362" w:rsidR="00B1152B" w:rsidRPr="00B1152B" w:rsidRDefault="00B1152B" w:rsidP="00B1152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>Wi-Fi 802.11ac, dwa zakresy, akcesoria - dedykowane dwuzakresowe radio bezprzewodowe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9FDDE4" w14:textId="77777777" w:rsidR="00B1152B" w:rsidRPr="00657B06" w:rsidRDefault="00B1152B" w:rsidP="00B1152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9107227" w14:textId="77777777" w:rsidR="00B1152B" w:rsidRPr="00657B06" w:rsidRDefault="00B1152B" w:rsidP="00B1152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152B" w:rsidRPr="00657B06" w14:paraId="73D04A20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86F7B4" w14:textId="77777777" w:rsidR="00B1152B" w:rsidRPr="00657B06" w:rsidRDefault="00B1152B" w:rsidP="00B1152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05F83A14" w14:textId="1ED8C4BE" w:rsidR="00B1152B" w:rsidRPr="00B1152B" w:rsidRDefault="00B1152B" w:rsidP="00B1152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152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Złącza</w:t>
            </w:r>
            <w:r w:rsidRPr="00B1152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:</w:t>
            </w:r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AD99E58" w14:textId="06EE7B2E" w:rsidR="00B1152B" w:rsidRPr="00B1152B" w:rsidRDefault="00B1152B" w:rsidP="00B1152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152B">
              <w:rPr>
                <w:rFonts w:ascii="Arial" w:hAnsi="Arial" w:cs="Arial"/>
                <w:sz w:val="18"/>
                <w:szCs w:val="18"/>
                <w:lang w:eastAsia="pl-PL"/>
              </w:rPr>
              <w:t>1x HDMI 2.1, 3x USB 3.1 Gen 1, Ethernet 802.3 10/100/1000, slot na drugi dysk 1TB Expansion Card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9C4374" w14:textId="77777777" w:rsidR="00B1152B" w:rsidRPr="00657B06" w:rsidRDefault="00B1152B" w:rsidP="00B1152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AD4766E" w14:textId="77777777" w:rsidR="00B1152B" w:rsidRPr="00657B06" w:rsidRDefault="00B1152B" w:rsidP="00B1152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152B" w:rsidRPr="00657B06" w14:paraId="1271259A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D99566" w14:textId="77777777" w:rsidR="00B1152B" w:rsidRPr="00657B06" w:rsidRDefault="00B1152B" w:rsidP="00B1152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5325AA6" w14:textId="77777777" w:rsidR="00B1152B" w:rsidRPr="00B1152B" w:rsidRDefault="00B1152B" w:rsidP="00B1152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152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Wyposażenie</w:t>
            </w:r>
            <w:r w:rsidRPr="00B1152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:</w:t>
            </w:r>
          </w:p>
          <w:p w14:paraId="7D455B0B" w14:textId="3F4A7F9D" w:rsidR="00B1152B" w:rsidRPr="00B1152B" w:rsidRDefault="00B1152B" w:rsidP="00B1152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152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pad x2, kabel HDMI,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8C2B1E6" w14:textId="77777777" w:rsidR="00B1152B" w:rsidRPr="00657B06" w:rsidRDefault="00B1152B" w:rsidP="00B1152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7" w:type="dxa"/>
            <w:shd w:val="clear" w:color="auto" w:fill="auto"/>
          </w:tcPr>
          <w:p w14:paraId="102FBCF8" w14:textId="77777777" w:rsidR="00B1152B" w:rsidRPr="00657B06" w:rsidRDefault="00B1152B" w:rsidP="00B1152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152B" w:rsidRPr="00657B06" w14:paraId="4C939EE3" w14:textId="77777777" w:rsidTr="00110AF2">
        <w:trPr>
          <w:cantSplit/>
        </w:trPr>
        <w:tc>
          <w:tcPr>
            <w:tcW w:w="9712" w:type="dxa"/>
            <w:gridSpan w:val="4"/>
            <w:shd w:val="clear" w:color="auto" w:fill="auto"/>
            <w:vAlign w:val="center"/>
          </w:tcPr>
          <w:p w14:paraId="5457EFB4" w14:textId="77777777" w:rsidR="00B1152B" w:rsidRPr="00657B06" w:rsidRDefault="00B1152B" w:rsidP="00B1152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B1152B" w:rsidRPr="00657B06" w14:paraId="3C9078CD" w14:textId="77777777" w:rsidTr="00C44D9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64343C7" w14:textId="77777777" w:rsidR="00B1152B" w:rsidRPr="00657B06" w:rsidRDefault="00B1152B" w:rsidP="00B1152B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D8C16E9" w14:textId="78684539" w:rsidR="00B1152B" w:rsidRPr="00657B06" w:rsidRDefault="00B1152B" w:rsidP="00B1152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Okres gwarancji min.</w:t>
            </w:r>
            <w:r>
              <w:rPr>
                <w:rFonts w:ascii="Arial" w:hAnsi="Arial" w:cs="Arial"/>
                <w:sz w:val="18"/>
                <w:szCs w:val="18"/>
              </w:rPr>
              <w:t xml:space="preserve">12 </w:t>
            </w:r>
            <w:r w:rsidRPr="00657B06">
              <w:rPr>
                <w:rFonts w:ascii="Arial" w:hAnsi="Arial" w:cs="Arial"/>
                <w:sz w:val="18"/>
                <w:szCs w:val="18"/>
              </w:rPr>
              <w:t>miesiące.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57DEE2" w14:textId="77777777" w:rsidR="00B1152B" w:rsidRPr="00657B06" w:rsidRDefault="00B1152B" w:rsidP="00B1152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00E4FDA" w14:textId="77777777" w:rsidR="00B1152B" w:rsidRPr="00657B06" w:rsidRDefault="00B1152B" w:rsidP="00B1152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01A5089" w14:textId="77777777" w:rsidR="00B1152B" w:rsidRPr="00657B06" w:rsidRDefault="00B1152B" w:rsidP="00B1152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18832993" w14:textId="72CA0CCC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310A7F"/>
    <w:rsid w:val="005B4EA6"/>
    <w:rsid w:val="00657B06"/>
    <w:rsid w:val="007E4AB3"/>
    <w:rsid w:val="008B5ECB"/>
    <w:rsid w:val="009A632F"/>
    <w:rsid w:val="009B08EA"/>
    <w:rsid w:val="00A12CFA"/>
    <w:rsid w:val="00AB1710"/>
    <w:rsid w:val="00B1152B"/>
    <w:rsid w:val="00BB695F"/>
    <w:rsid w:val="00BD475E"/>
    <w:rsid w:val="00C44D90"/>
    <w:rsid w:val="00E247AB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Mateusz</cp:lastModifiedBy>
  <cp:revision>6</cp:revision>
  <cp:lastPrinted>1995-11-21T16:41:00Z</cp:lastPrinted>
  <dcterms:created xsi:type="dcterms:W3CDTF">2023-03-20T09:20:00Z</dcterms:created>
  <dcterms:modified xsi:type="dcterms:W3CDTF">2023-03-21T18:35:00Z</dcterms:modified>
</cp:coreProperties>
</file>